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695DAE26" w:rsidR="000266F0" w:rsidRPr="001E7E39" w:rsidRDefault="000266F0" w:rsidP="000266F0">
      <w:pPr>
        <w:ind w:right="-300"/>
        <w:jc w:val="right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Mszana, </w:t>
      </w:r>
      <w:r w:rsidR="00B04C3B">
        <w:rPr>
          <w:rFonts w:ascii="Tahoma" w:hAnsi="Tahoma" w:cs="Tahoma"/>
        </w:rPr>
        <w:t>04.09</w:t>
      </w:r>
      <w:r w:rsidRPr="001E7E39">
        <w:rPr>
          <w:rFonts w:ascii="Tahoma" w:hAnsi="Tahoma" w:cs="Tahoma"/>
        </w:rPr>
        <w:t>.202</w:t>
      </w:r>
      <w:r w:rsidR="00C22627" w:rsidRPr="001E7E39">
        <w:rPr>
          <w:rFonts w:ascii="Tahoma" w:hAnsi="Tahoma" w:cs="Tahoma"/>
        </w:rPr>
        <w:t>4</w:t>
      </w:r>
      <w:r w:rsidRPr="001E7E39">
        <w:rPr>
          <w:rFonts w:ascii="Tahoma" w:hAnsi="Tahoma" w:cs="Tahoma"/>
        </w:rPr>
        <w:t>r.</w:t>
      </w:r>
    </w:p>
    <w:p w14:paraId="52F335D1" w14:textId="77777777" w:rsidR="00CA2E0E" w:rsidRPr="001E7E39" w:rsidRDefault="00CA2E0E" w:rsidP="00E163BC">
      <w:pPr>
        <w:ind w:right="-300"/>
        <w:rPr>
          <w:rFonts w:ascii="Tahoma" w:hAnsi="Tahoma" w:cs="Tahoma"/>
        </w:rPr>
      </w:pPr>
    </w:p>
    <w:p w14:paraId="425730C1" w14:textId="77777777" w:rsidR="00CA2E0E" w:rsidRPr="001E7E39" w:rsidRDefault="00CA2E0E" w:rsidP="00CA2E0E">
      <w:pPr>
        <w:ind w:right="-300"/>
        <w:jc w:val="center"/>
        <w:rPr>
          <w:rFonts w:ascii="Tahoma" w:hAnsi="Tahoma" w:cs="Tahoma"/>
        </w:rPr>
      </w:pPr>
    </w:p>
    <w:p w14:paraId="14FAFDE5" w14:textId="2BE8260D" w:rsidR="00CA2E0E" w:rsidRDefault="00CA2E0E" w:rsidP="00CA2E0E">
      <w:pPr>
        <w:spacing w:line="720" w:lineRule="auto"/>
        <w:jc w:val="center"/>
        <w:rPr>
          <w:rFonts w:ascii="Tahoma" w:hAnsi="Tahoma" w:cs="Tahoma"/>
          <w:b/>
        </w:rPr>
      </w:pPr>
      <w:r w:rsidRPr="001E7E39">
        <w:rPr>
          <w:rFonts w:ascii="Tahoma" w:hAnsi="Tahoma" w:cs="Tahoma"/>
          <w:b/>
        </w:rPr>
        <w:t>INFORMACJA Z OTWARCIA OFERT</w:t>
      </w:r>
    </w:p>
    <w:p w14:paraId="733ECD3B" w14:textId="77777777" w:rsidR="00281FD5" w:rsidRPr="001E7E39" w:rsidRDefault="00281FD5" w:rsidP="00CA2E0E">
      <w:pPr>
        <w:spacing w:line="720" w:lineRule="auto"/>
        <w:jc w:val="center"/>
        <w:rPr>
          <w:rFonts w:ascii="Tahoma" w:hAnsi="Tahoma" w:cs="Tahoma"/>
          <w:b/>
        </w:rPr>
      </w:pPr>
    </w:p>
    <w:p w14:paraId="7BEAED5D" w14:textId="0C89BFFC" w:rsidR="00CA2E0E" w:rsidRPr="001E7E39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Dotyczy: </w:t>
      </w:r>
      <w:r w:rsidRPr="001E7E39">
        <w:rPr>
          <w:rFonts w:ascii="Tahoma" w:hAnsi="Tahoma" w:cs="Tahoma"/>
        </w:rPr>
        <w:tab/>
        <w:t xml:space="preserve">postępowania o udzielenie zamówienia publicznego w trybie podstawowym bez negocjacji na </w:t>
      </w:r>
      <w:r w:rsidRPr="001E7E39">
        <w:rPr>
          <w:rFonts w:ascii="Tahoma" w:hAnsi="Tahoma" w:cs="Tahoma"/>
          <w:b/>
          <w:bCs/>
        </w:rPr>
        <w:t>„</w:t>
      </w:r>
      <w:r w:rsidR="00B04C3B">
        <w:rPr>
          <w:rFonts w:ascii="Tahoma" w:hAnsi="Tahoma" w:cs="Tahoma"/>
          <w:b/>
          <w:bCs/>
        </w:rPr>
        <w:t>Renowacja budynku starej plebani z roku 1811 – II postępowanie</w:t>
      </w:r>
      <w:r w:rsidRPr="001E7E39">
        <w:rPr>
          <w:rFonts w:ascii="Tahoma" w:hAnsi="Tahoma" w:cs="Tahoma"/>
          <w:b/>
          <w:bCs/>
        </w:rPr>
        <w:t>”</w:t>
      </w:r>
    </w:p>
    <w:p w14:paraId="033BBFBA" w14:textId="068A1E3E" w:rsidR="00CA2E0E" w:rsidRPr="00E163BC" w:rsidRDefault="00CA2E0E" w:rsidP="00E163BC">
      <w:pPr>
        <w:spacing w:after="360" w:line="276" w:lineRule="auto"/>
        <w:jc w:val="both"/>
        <w:rPr>
          <w:rFonts w:ascii="Tahoma" w:hAnsi="Tahoma" w:cs="Tahoma"/>
        </w:rPr>
      </w:pPr>
      <w:r w:rsidRPr="001E7E39">
        <w:rPr>
          <w:rFonts w:ascii="Tahoma" w:hAnsi="Tahoma" w:cs="Tahoma"/>
        </w:rPr>
        <w:t xml:space="preserve">Zamawiający na podstawie art. 222 ust. 5 ustawy z dnia 11 września 2019r. Prawo zamówień publicznych (t. j. Dz. U. 2023 poz. 1605 ze zm.) przekazuje informacje o ofertach, które zostały otwarte w dniu </w:t>
      </w:r>
      <w:r w:rsidR="00B04C3B">
        <w:rPr>
          <w:rFonts w:ascii="Tahoma" w:hAnsi="Tahoma" w:cs="Tahoma"/>
        </w:rPr>
        <w:t>04.09</w:t>
      </w:r>
      <w:r w:rsidRPr="001E7E39">
        <w:rPr>
          <w:rFonts w:ascii="Tahoma" w:hAnsi="Tahoma" w:cs="Tahoma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69"/>
        <w:gridCol w:w="1888"/>
        <w:gridCol w:w="1688"/>
      </w:tblGrid>
      <w:tr w:rsidR="00924AE4" w:rsidRPr="001E7E39" w14:paraId="3C65DF3E" w14:textId="77777777" w:rsidTr="00E163BC">
        <w:trPr>
          <w:jc w:val="center"/>
        </w:trPr>
        <w:tc>
          <w:tcPr>
            <w:tcW w:w="1200" w:type="dxa"/>
            <w:vAlign w:val="center"/>
          </w:tcPr>
          <w:p w14:paraId="2636F6F2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E163BC">
              <w:rPr>
                <w:sz w:val="18"/>
                <w:szCs w:val="18"/>
              </w:rPr>
              <w:t>Nr oferty</w:t>
            </w:r>
          </w:p>
        </w:tc>
        <w:tc>
          <w:tcPr>
            <w:tcW w:w="4669" w:type="dxa"/>
            <w:vAlign w:val="center"/>
          </w:tcPr>
          <w:p w14:paraId="25AC7A7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8" w:type="dxa"/>
            <w:vAlign w:val="center"/>
          </w:tcPr>
          <w:p w14:paraId="64E3A5FC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Cena oferty - brutto</w:t>
            </w:r>
          </w:p>
        </w:tc>
        <w:tc>
          <w:tcPr>
            <w:tcW w:w="1688" w:type="dxa"/>
          </w:tcPr>
          <w:p w14:paraId="0C63A491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</w:p>
          <w:p w14:paraId="65AD175B" w14:textId="77777777" w:rsidR="00CA2E0E" w:rsidRPr="00E163BC" w:rsidRDefault="00CA2E0E" w:rsidP="00F90F55">
            <w:pPr>
              <w:pStyle w:val="Nagwek4"/>
              <w:rPr>
                <w:sz w:val="18"/>
                <w:szCs w:val="18"/>
              </w:rPr>
            </w:pPr>
            <w:r w:rsidRPr="00E163BC">
              <w:rPr>
                <w:sz w:val="18"/>
                <w:szCs w:val="18"/>
              </w:rPr>
              <w:t>Termin gwarancji</w:t>
            </w:r>
          </w:p>
        </w:tc>
      </w:tr>
      <w:tr w:rsidR="00924AE4" w:rsidRPr="001E7E39" w14:paraId="40EB0FD0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2B32178E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669" w:type="dxa"/>
            <w:vAlign w:val="center"/>
          </w:tcPr>
          <w:p w14:paraId="6D8B19E5" w14:textId="1A1AE8F2" w:rsidR="003721C8" w:rsidRDefault="00B04C3B" w:rsidP="00C9433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BAUPLATZ</w:t>
            </w:r>
            <w:r w:rsidR="00C9433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Sp. z o. o.</w:t>
            </w:r>
          </w:p>
          <w:p w14:paraId="0E18C856" w14:textId="2153627E" w:rsidR="00C94334" w:rsidRDefault="00C94334" w:rsidP="00C9433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Ul. </w:t>
            </w:r>
            <w:r w:rsidR="00B04C3B">
              <w:rPr>
                <w:rFonts w:ascii="Tahoma" w:hAnsi="Tahoma" w:cs="Tahoma"/>
                <w:b/>
                <w:bCs/>
                <w:sz w:val="18"/>
                <w:szCs w:val="18"/>
              </w:rPr>
              <w:t>Centralna 142</w:t>
            </w:r>
          </w:p>
          <w:p w14:paraId="72A98DA1" w14:textId="01675426" w:rsidR="00C94334" w:rsidRPr="00C94334" w:rsidRDefault="00C94334" w:rsidP="00C9433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44-</w:t>
            </w:r>
            <w:r w:rsidR="00B04C3B">
              <w:rPr>
                <w:rFonts w:ascii="Tahoma" w:hAnsi="Tahoma" w:cs="Tahoma"/>
                <w:b/>
                <w:bCs/>
                <w:sz w:val="18"/>
                <w:szCs w:val="18"/>
              </w:rPr>
              <w:t>323 Połomia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, NIP: 6</w:t>
            </w:r>
            <w:r w:rsidR="00B04C3B">
              <w:rPr>
                <w:rFonts w:ascii="Tahoma" w:hAnsi="Tahoma" w:cs="Tahoma"/>
                <w:b/>
                <w:bCs/>
                <w:sz w:val="18"/>
                <w:szCs w:val="18"/>
              </w:rPr>
              <w:t>47-257-52-54</w:t>
            </w:r>
          </w:p>
        </w:tc>
        <w:tc>
          <w:tcPr>
            <w:tcW w:w="1888" w:type="dxa"/>
            <w:vAlign w:val="center"/>
          </w:tcPr>
          <w:p w14:paraId="6DAB59C3" w14:textId="06A5A5AB" w:rsidR="00CA2E0E" w:rsidRPr="005D1E10" w:rsidRDefault="00B04C3B" w:rsidP="00B04C3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980.122,74 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619F8CD7" w14:textId="4A1913DC" w:rsidR="00CA2E0E" w:rsidRPr="005D1E10" w:rsidRDefault="00B04C3B" w:rsidP="00F90F5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="00CA2E0E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ę</w:t>
            </w:r>
            <w:r w:rsidR="00924AE4"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y</w:t>
            </w:r>
          </w:p>
        </w:tc>
      </w:tr>
      <w:tr w:rsidR="00924AE4" w:rsidRPr="001E7E39" w14:paraId="5D971B8A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14CA7422" w14:textId="77777777" w:rsidR="00CA2E0E" w:rsidRPr="00E163BC" w:rsidRDefault="00CA2E0E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163B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669" w:type="dxa"/>
            <w:vAlign w:val="center"/>
          </w:tcPr>
          <w:p w14:paraId="73B3AE14" w14:textId="78C4FE53" w:rsidR="001070AA" w:rsidRDefault="00B04C3B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SELL-BUD INWEST S.C.</w:t>
            </w:r>
          </w:p>
          <w:p w14:paraId="6742330F" w14:textId="17C7750F" w:rsidR="00C94334" w:rsidRDefault="00C94334" w:rsidP="00F90F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Ul. </w:t>
            </w:r>
            <w:r w:rsidR="00B04C3B">
              <w:rPr>
                <w:rFonts w:ascii="Tahoma" w:hAnsi="Tahoma" w:cs="Tahoma"/>
                <w:sz w:val="18"/>
                <w:szCs w:val="18"/>
              </w:rPr>
              <w:t>Wincentego Witosa 65</w:t>
            </w:r>
          </w:p>
          <w:p w14:paraId="4119320E" w14:textId="47C4B1F1" w:rsidR="00C94334" w:rsidRPr="00B04C3B" w:rsidRDefault="00491824" w:rsidP="00B04C3B">
            <w:pPr>
              <w:pStyle w:val="Akapitzlist"/>
              <w:numPr>
                <w:ilvl w:val="1"/>
                <w:numId w:val="181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</w:t>
            </w:r>
            <w:r w:rsidR="00B04C3B" w:rsidRPr="00B04C3B">
              <w:rPr>
                <w:rFonts w:ascii="Tahoma" w:hAnsi="Tahoma" w:cs="Tahoma"/>
                <w:sz w:val="18"/>
                <w:szCs w:val="18"/>
              </w:rPr>
              <w:t>elce</w:t>
            </w:r>
            <w:r w:rsidR="00C94334" w:rsidRPr="00B04C3B">
              <w:rPr>
                <w:rFonts w:ascii="Tahoma" w:hAnsi="Tahoma" w:cs="Tahoma"/>
                <w:sz w:val="18"/>
                <w:szCs w:val="18"/>
              </w:rPr>
              <w:t xml:space="preserve">, NIP: </w:t>
            </w:r>
            <w:r w:rsidR="00B04C3B" w:rsidRPr="00B04C3B">
              <w:rPr>
                <w:rFonts w:ascii="Tahoma" w:hAnsi="Tahoma" w:cs="Tahoma"/>
                <w:sz w:val="18"/>
                <w:szCs w:val="18"/>
              </w:rPr>
              <w:t>959-174-37-13</w:t>
            </w:r>
          </w:p>
        </w:tc>
        <w:tc>
          <w:tcPr>
            <w:tcW w:w="1888" w:type="dxa"/>
            <w:vAlign w:val="center"/>
          </w:tcPr>
          <w:p w14:paraId="7EA217D4" w14:textId="371B1DA3" w:rsidR="00CA2E0E" w:rsidRPr="00B04C3B" w:rsidRDefault="00B04C3B" w:rsidP="00B04C3B">
            <w:pPr>
              <w:rPr>
                <w:rFonts w:ascii="Tahoma" w:hAnsi="Tahoma" w:cs="Tahoma"/>
                <w:sz w:val="18"/>
                <w:szCs w:val="18"/>
              </w:rPr>
            </w:pPr>
            <w:r w:rsidRPr="00B04C3B">
              <w:rPr>
                <w:rFonts w:ascii="Tahoma" w:hAnsi="Tahoma" w:cs="Tahoma"/>
                <w:sz w:val="18"/>
                <w:szCs w:val="18"/>
              </w:rPr>
              <w:t>1.058.903,00</w:t>
            </w:r>
            <w:r w:rsidR="00D77584" w:rsidRPr="00B04C3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CA2E0E" w:rsidRPr="00B04C3B">
              <w:rPr>
                <w:rFonts w:ascii="Tahoma" w:hAnsi="Tahoma" w:cs="Tahoma"/>
                <w:sz w:val="18"/>
                <w:szCs w:val="18"/>
              </w:rPr>
              <w:t>PLN</w:t>
            </w:r>
          </w:p>
        </w:tc>
        <w:tc>
          <w:tcPr>
            <w:tcW w:w="1688" w:type="dxa"/>
            <w:vAlign w:val="center"/>
          </w:tcPr>
          <w:p w14:paraId="2B790A91" w14:textId="601989A8" w:rsidR="00CA2E0E" w:rsidRPr="00E163BC" w:rsidRDefault="00B04C3B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ę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y</w:t>
            </w:r>
          </w:p>
        </w:tc>
      </w:tr>
      <w:tr w:rsidR="00281FD5" w:rsidRPr="001E7E39" w14:paraId="30AB6918" w14:textId="77777777" w:rsidTr="00E163BC">
        <w:trPr>
          <w:trHeight w:val="772"/>
          <w:jc w:val="center"/>
        </w:trPr>
        <w:tc>
          <w:tcPr>
            <w:tcW w:w="1200" w:type="dxa"/>
            <w:vAlign w:val="center"/>
          </w:tcPr>
          <w:p w14:paraId="50B583FD" w14:textId="7E545A2A" w:rsidR="00281FD5" w:rsidRPr="00C94334" w:rsidRDefault="00C94334" w:rsidP="00C94334">
            <w:pPr>
              <w:ind w:right="139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669" w:type="dxa"/>
            <w:vAlign w:val="center"/>
          </w:tcPr>
          <w:p w14:paraId="4FDF1AFB" w14:textId="760CD540" w:rsidR="00281FD5" w:rsidRDefault="00B04C3B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CENTRUM INWESTYCJI BUDOWLANYCH CENTRBUD BOGDAN HELIS</w:t>
            </w:r>
          </w:p>
          <w:p w14:paraId="0024EB26" w14:textId="3534F758" w:rsidR="00C94334" w:rsidRDefault="00B04C3B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UL. Śląska 69B 44-370 Pszów</w:t>
            </w:r>
          </w:p>
          <w:p w14:paraId="5E95696F" w14:textId="3B139641" w:rsidR="00C94334" w:rsidRPr="00E163BC" w:rsidRDefault="00C94334" w:rsidP="00281FD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NIP: </w:t>
            </w:r>
            <w:r w:rsidR="00B04C3B">
              <w:rPr>
                <w:rFonts w:ascii="Tahoma" w:hAnsi="Tahoma" w:cs="Tahoma"/>
                <w:sz w:val="18"/>
                <w:szCs w:val="18"/>
              </w:rPr>
              <w:t>647-208-22-73</w:t>
            </w:r>
          </w:p>
        </w:tc>
        <w:tc>
          <w:tcPr>
            <w:tcW w:w="1888" w:type="dxa"/>
            <w:vAlign w:val="center"/>
          </w:tcPr>
          <w:p w14:paraId="24FAB013" w14:textId="4BD7E528" w:rsidR="00281FD5" w:rsidRDefault="00B04C3B" w:rsidP="003721C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1.201.208,00</w:t>
            </w:r>
            <w:r w:rsidR="00281FD5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88" w:type="dxa"/>
            <w:vAlign w:val="center"/>
          </w:tcPr>
          <w:p w14:paraId="4041A032" w14:textId="6AFC2DB6" w:rsidR="00281FD5" w:rsidRPr="00E163BC" w:rsidRDefault="00B04C3B" w:rsidP="00F90F5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miesi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ę</w:t>
            </w:r>
            <w:r w:rsidRPr="005D1E10">
              <w:rPr>
                <w:rFonts w:ascii="Tahoma" w:hAnsi="Tahoma" w:cs="Tahoma"/>
                <w:b/>
                <w:bCs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y</w:t>
            </w:r>
          </w:p>
        </w:tc>
      </w:tr>
      <w:bookmarkEnd w:id="0"/>
    </w:tbl>
    <w:p w14:paraId="3D11F776" w14:textId="77777777" w:rsidR="00B14D96" w:rsidRDefault="00B14D96" w:rsidP="00B14D96">
      <w:pPr>
        <w:spacing w:line="276" w:lineRule="auto"/>
        <w:ind w:left="4963" w:right="-301"/>
        <w:jc w:val="right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</w:p>
    <w:p w14:paraId="1D23510F" w14:textId="77777777" w:rsidR="005D6FBA" w:rsidRDefault="005D6FBA" w:rsidP="005D6FBA">
      <w:pPr>
        <w:spacing w:line="276" w:lineRule="auto"/>
        <w:ind w:left="4963" w:right="-301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>Zastępca Wójta Gminy Mszana</w:t>
      </w:r>
    </w:p>
    <w:p w14:paraId="6EE97786" w14:textId="77777777" w:rsidR="005D6FBA" w:rsidRDefault="005D6FBA" w:rsidP="005D6FBA">
      <w:pPr>
        <w:spacing w:line="276" w:lineRule="auto"/>
        <w:ind w:left="4963" w:right="-301"/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b/>
          <w:bCs/>
          <w:i/>
          <w:iCs/>
          <w:kern w:val="3"/>
          <w:sz w:val="18"/>
          <w:szCs w:val="18"/>
          <w:lang w:eastAsia="zh-CN"/>
        </w:rPr>
        <w:t xml:space="preserve">   /-/ mgr Błażej Tatarczyk</w:t>
      </w:r>
    </w:p>
    <w:p w14:paraId="15657C59" w14:textId="77777777" w:rsidR="00355FB6" w:rsidRPr="00B14D96" w:rsidRDefault="00355FB6" w:rsidP="00355FB6">
      <w:pPr>
        <w:spacing w:line="600" w:lineRule="auto"/>
        <w:jc w:val="right"/>
        <w:rPr>
          <w:rFonts w:ascii="Tahoma" w:hAnsi="Tahoma" w:cs="Tahoma"/>
          <w:b/>
          <w:bCs/>
          <w:i/>
          <w:iCs/>
        </w:rPr>
      </w:pPr>
    </w:p>
    <w:sectPr w:rsidR="00355FB6" w:rsidRPr="00B14D96" w:rsidSect="00FF7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77820" w14:textId="77777777" w:rsidR="002F5111" w:rsidRDefault="002F5111" w:rsidP="00DA5839">
      <w:r>
        <w:separator/>
      </w:r>
    </w:p>
  </w:endnote>
  <w:endnote w:type="continuationSeparator" w:id="0">
    <w:p w14:paraId="0732B113" w14:textId="77777777" w:rsidR="002F5111" w:rsidRDefault="002F511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DDADA" w14:textId="77777777" w:rsidR="00C330BF" w:rsidRDefault="00C33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D17015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15945" w14:textId="77777777" w:rsidR="00C330BF" w:rsidRDefault="00C33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C56D" w14:textId="77777777" w:rsidR="002F5111" w:rsidRDefault="002F5111" w:rsidP="00DA5839">
      <w:r>
        <w:separator/>
      </w:r>
    </w:p>
  </w:footnote>
  <w:footnote w:type="continuationSeparator" w:id="0">
    <w:p w14:paraId="0E58F3C4" w14:textId="77777777" w:rsidR="002F5111" w:rsidRDefault="002F511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34DC5" w14:textId="77777777" w:rsidR="00D34425" w:rsidRPr="00D34425" w:rsidRDefault="00D34425" w:rsidP="00D34425">
    <w:pPr>
      <w:tabs>
        <w:tab w:val="center" w:pos="4536"/>
        <w:tab w:val="right" w:pos="9072"/>
      </w:tabs>
      <w:jc w:val="center"/>
      <w:rPr>
        <w:noProof/>
        <w:lang w:eastAsia="pl-PL"/>
      </w:rPr>
    </w:pPr>
    <w:r w:rsidRPr="00D34425">
      <w:rPr>
        <w:noProof/>
        <w:lang w:eastAsia="pl-PL"/>
      </w:rPr>
      <w:drawing>
        <wp:inline distT="0" distB="0" distL="0" distR="0" wp14:anchorId="34F354A5" wp14:editId="7602FC6E">
          <wp:extent cx="600075" cy="371475"/>
          <wp:effectExtent l="0" t="0" r="0" b="0"/>
          <wp:docPr id="1394864122" name="Obraz 1394864122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6B9AF488" wp14:editId="32A3E6E4">
          <wp:extent cx="333375" cy="390525"/>
          <wp:effectExtent l="0" t="0" r="0" b="0"/>
          <wp:docPr id="716577470" name="Obraz 716577470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54DD7871" wp14:editId="4F62690E">
          <wp:extent cx="1133475" cy="400050"/>
          <wp:effectExtent l="0" t="0" r="0" b="0"/>
          <wp:docPr id="1618464302" name="Obraz 161846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</w:t>
    </w:r>
    <w:r w:rsidRPr="00D34425">
      <w:rPr>
        <w:noProof/>
        <w:lang w:eastAsia="pl-PL"/>
      </w:rPr>
      <w:drawing>
        <wp:inline distT="0" distB="0" distL="0" distR="0" wp14:anchorId="0D652E68" wp14:editId="7DB209F8">
          <wp:extent cx="590550" cy="428625"/>
          <wp:effectExtent l="0" t="0" r="0" b="0"/>
          <wp:docPr id="327073912" name="Obraz 327073912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B5856" w14:textId="77777777" w:rsidR="00D34425" w:rsidRPr="00D34425" w:rsidRDefault="00D34425" w:rsidP="00D34425">
    <w:pPr>
      <w:tabs>
        <w:tab w:val="center" w:pos="4536"/>
        <w:tab w:val="right" w:pos="9072"/>
      </w:tabs>
      <w:rPr>
        <w:noProof/>
        <w:lang w:eastAsia="pl-PL"/>
      </w:rPr>
    </w:pPr>
  </w:p>
  <w:p w14:paraId="25687F96" w14:textId="77777777" w:rsidR="00D34425" w:rsidRDefault="00D34425" w:rsidP="00D34425">
    <w:pPr>
      <w:spacing w:after="120"/>
      <w:jc w:val="center"/>
      <w:rPr>
        <w:b/>
        <w:caps/>
      </w:rPr>
    </w:pPr>
    <w:r w:rsidRPr="00D34425">
      <w:rPr>
        <w:b/>
      </w:rPr>
      <w:t>RZ</w:t>
    </w:r>
    <w:r w:rsidRPr="00D34425">
      <w:rPr>
        <w:b/>
        <w:caps/>
      </w:rPr>
      <w:t>Ądowy FUNDUSZ  POLSKI ŁAD PROGRAM INWESTYCJI STRATEGICZNYCH</w:t>
    </w:r>
  </w:p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0A7020C9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PI.271.1.2024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5B8FB568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D17015" w:rsidRPr="00543673">
      <w:rPr>
        <w:noProof/>
      </w:rPr>
      <w:drawing>
        <wp:inline distT="0" distB="0" distL="0" distR="0" wp14:anchorId="4111BE73" wp14:editId="60C41DF0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E1B27D6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C330BF">
      <w:rPr>
        <w:b/>
        <w:caps/>
      </w:rPr>
      <w:t>PROGRAM ODBUDOWY ZABYTKOW</w:t>
    </w:r>
  </w:p>
  <w:p w14:paraId="05216200" w14:textId="2F31B0A2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94334">
      <w:rPr>
        <w:rFonts w:ascii="Tahoma" w:hAnsi="Tahoma" w:cs="Tahoma"/>
      </w:rPr>
      <w:t>1</w:t>
    </w:r>
    <w:r w:rsidR="00B04C3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8297C"/>
    <w:multiLevelType w:val="hybridMultilevel"/>
    <w:tmpl w:val="D3005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8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0C7D84"/>
    <w:multiLevelType w:val="multilevel"/>
    <w:tmpl w:val="1EFAB8B0"/>
    <w:lvl w:ilvl="0">
      <w:start w:val="2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61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6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8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9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51"/>
  </w:num>
  <w:num w:numId="3" w16cid:durableId="2083865131">
    <w:abstractNumId w:val="65"/>
  </w:num>
  <w:num w:numId="4" w16cid:durableId="1667317231">
    <w:abstractNumId w:val="171"/>
  </w:num>
  <w:num w:numId="5" w16cid:durableId="441532644">
    <w:abstractNumId w:val="195"/>
  </w:num>
  <w:num w:numId="6" w16cid:durableId="442263117">
    <w:abstractNumId w:val="141"/>
  </w:num>
  <w:num w:numId="7" w16cid:durableId="187112031">
    <w:abstractNumId w:val="152"/>
  </w:num>
  <w:num w:numId="8" w16cid:durableId="1989556543">
    <w:abstractNumId w:val="55"/>
  </w:num>
  <w:num w:numId="9" w16cid:durableId="112408875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7"/>
  </w:num>
  <w:num w:numId="11" w16cid:durableId="1519347174">
    <w:abstractNumId w:val="136"/>
  </w:num>
  <w:num w:numId="12" w16cid:durableId="1321276317">
    <w:abstractNumId w:val="56"/>
  </w:num>
  <w:num w:numId="13" w16cid:durableId="1013846153">
    <w:abstractNumId w:val="94"/>
  </w:num>
  <w:num w:numId="14" w16cid:durableId="1830974652">
    <w:abstractNumId w:val="143"/>
  </w:num>
  <w:num w:numId="15" w16cid:durableId="164169165">
    <w:abstractNumId w:val="164"/>
  </w:num>
  <w:num w:numId="16" w16cid:durableId="1012338011">
    <w:abstractNumId w:val="165"/>
  </w:num>
  <w:num w:numId="17" w16cid:durableId="2095391280">
    <w:abstractNumId w:val="89"/>
  </w:num>
  <w:num w:numId="18" w16cid:durableId="1814785747">
    <w:abstractNumId w:val="63"/>
  </w:num>
  <w:num w:numId="19" w16cid:durableId="312564272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4"/>
  </w:num>
  <w:num w:numId="21" w16cid:durableId="136847087">
    <w:abstractNumId w:val="191"/>
  </w:num>
  <w:num w:numId="22" w16cid:durableId="610403231">
    <w:abstractNumId w:val="84"/>
  </w:num>
  <w:num w:numId="23" w16cid:durableId="935282515">
    <w:abstractNumId w:val="139"/>
  </w:num>
  <w:num w:numId="24" w16cid:durableId="2054378112">
    <w:abstractNumId w:val="166"/>
  </w:num>
  <w:num w:numId="25" w16cid:durableId="884566821">
    <w:abstractNumId w:val="39"/>
  </w:num>
  <w:num w:numId="26" w16cid:durableId="1203396669">
    <w:abstractNumId w:val="130"/>
  </w:num>
  <w:num w:numId="27" w16cid:durableId="113181538">
    <w:abstractNumId w:val="103"/>
  </w:num>
  <w:num w:numId="28" w16cid:durableId="1764496840">
    <w:abstractNumId w:val="25"/>
  </w:num>
  <w:num w:numId="29" w16cid:durableId="990598279">
    <w:abstractNumId w:val="119"/>
  </w:num>
  <w:num w:numId="30" w16cid:durableId="1820996732">
    <w:abstractNumId w:val="150"/>
  </w:num>
  <w:num w:numId="31" w16cid:durableId="1183982478">
    <w:abstractNumId w:val="167"/>
  </w:num>
  <w:num w:numId="32" w16cid:durableId="1224219647">
    <w:abstractNumId w:val="187"/>
  </w:num>
  <w:num w:numId="33" w16cid:durableId="1864590604">
    <w:abstractNumId w:val="124"/>
  </w:num>
  <w:num w:numId="34" w16cid:durableId="1588997699">
    <w:abstractNumId w:val="123"/>
  </w:num>
  <w:num w:numId="35" w16cid:durableId="951783532">
    <w:abstractNumId w:val="73"/>
  </w:num>
  <w:num w:numId="36" w16cid:durableId="436103035">
    <w:abstractNumId w:val="85"/>
  </w:num>
  <w:num w:numId="37" w16cid:durableId="725881095">
    <w:abstractNumId w:val="87"/>
  </w:num>
  <w:num w:numId="38" w16cid:durableId="1870681272">
    <w:abstractNumId w:val="81"/>
  </w:num>
  <w:num w:numId="39" w16cid:durableId="1873692746">
    <w:abstractNumId w:val="69"/>
  </w:num>
  <w:num w:numId="40" w16cid:durableId="2021660164">
    <w:abstractNumId w:val="30"/>
  </w:num>
  <w:num w:numId="41" w16cid:durableId="915751450">
    <w:abstractNumId w:val="155"/>
  </w:num>
  <w:num w:numId="42" w16cid:durableId="92407643">
    <w:abstractNumId w:val="82"/>
  </w:num>
  <w:num w:numId="43" w16cid:durableId="264390885">
    <w:abstractNumId w:val="110"/>
  </w:num>
  <w:num w:numId="44" w16cid:durableId="832569964">
    <w:abstractNumId w:val="121"/>
  </w:num>
  <w:num w:numId="45" w16cid:durableId="535195051">
    <w:abstractNumId w:val="147"/>
  </w:num>
  <w:num w:numId="46" w16cid:durableId="18510734">
    <w:abstractNumId w:val="28"/>
  </w:num>
  <w:num w:numId="47" w16cid:durableId="940069081">
    <w:abstractNumId w:val="51"/>
  </w:num>
  <w:num w:numId="48" w16cid:durableId="497425297">
    <w:abstractNumId w:val="99"/>
  </w:num>
  <w:num w:numId="49" w16cid:durableId="1396204645">
    <w:abstractNumId w:val="42"/>
  </w:num>
  <w:num w:numId="50" w16cid:durableId="48113062">
    <w:abstractNumId w:val="37"/>
  </w:num>
  <w:num w:numId="51" w16cid:durableId="1029453458">
    <w:abstractNumId w:val="128"/>
  </w:num>
  <w:num w:numId="52" w16cid:durableId="190266718">
    <w:abstractNumId w:val="48"/>
  </w:num>
  <w:num w:numId="53" w16cid:durableId="1537234945">
    <w:abstractNumId w:val="149"/>
  </w:num>
  <w:num w:numId="54" w16cid:durableId="153113200">
    <w:abstractNumId w:val="107"/>
  </w:num>
  <w:num w:numId="55" w16cid:durableId="384987852">
    <w:abstractNumId w:val="61"/>
  </w:num>
  <w:num w:numId="56" w16cid:durableId="83189967">
    <w:abstractNumId w:val="120"/>
  </w:num>
  <w:num w:numId="57" w16cid:durableId="587734811">
    <w:abstractNumId w:val="169"/>
  </w:num>
  <w:num w:numId="58" w16cid:durableId="1088768372">
    <w:abstractNumId w:val="27"/>
  </w:num>
  <w:num w:numId="59" w16cid:durableId="452793647">
    <w:abstractNumId w:val="157"/>
  </w:num>
  <w:num w:numId="60" w16cid:durableId="551891371">
    <w:abstractNumId w:val="185"/>
  </w:num>
  <w:num w:numId="61" w16cid:durableId="708337753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9"/>
  </w:num>
  <w:num w:numId="64" w16cid:durableId="1332954937">
    <w:abstractNumId w:val="132"/>
  </w:num>
  <w:num w:numId="65" w16cid:durableId="401875501">
    <w:abstractNumId w:val="35"/>
  </w:num>
  <w:num w:numId="66" w16cid:durableId="1624076053">
    <w:abstractNumId w:val="112"/>
  </w:num>
  <w:num w:numId="67" w16cid:durableId="124399641">
    <w:abstractNumId w:val="53"/>
  </w:num>
  <w:num w:numId="68" w16cid:durableId="596988287">
    <w:abstractNumId w:val="179"/>
  </w:num>
  <w:num w:numId="69" w16cid:durableId="846096563">
    <w:abstractNumId w:val="86"/>
  </w:num>
  <w:num w:numId="70" w16cid:durableId="145558895">
    <w:abstractNumId w:val="161"/>
  </w:num>
  <w:num w:numId="71" w16cid:durableId="942420989">
    <w:abstractNumId w:val="36"/>
  </w:num>
  <w:num w:numId="72" w16cid:durableId="925923820">
    <w:abstractNumId w:val="140"/>
  </w:num>
  <w:num w:numId="73" w16cid:durableId="1018239095">
    <w:abstractNumId w:val="134"/>
  </w:num>
  <w:num w:numId="74" w16cid:durableId="1915164626">
    <w:abstractNumId w:val="113"/>
  </w:num>
  <w:num w:numId="75" w16cid:durableId="1095325466">
    <w:abstractNumId w:val="194"/>
  </w:num>
  <w:num w:numId="76" w16cid:durableId="1328947815">
    <w:abstractNumId w:val="49"/>
  </w:num>
  <w:num w:numId="77" w16cid:durableId="671185131">
    <w:abstractNumId w:val="102"/>
  </w:num>
  <w:num w:numId="78" w16cid:durableId="103961484">
    <w:abstractNumId w:val="163"/>
  </w:num>
  <w:num w:numId="79" w16cid:durableId="661783401">
    <w:abstractNumId w:val="175"/>
  </w:num>
  <w:num w:numId="80" w16cid:durableId="1825005690">
    <w:abstractNumId w:val="47"/>
  </w:num>
  <w:num w:numId="81" w16cid:durableId="840389866">
    <w:abstractNumId w:val="142"/>
  </w:num>
  <w:num w:numId="82" w16cid:durableId="2042973002">
    <w:abstractNumId w:val="95"/>
  </w:num>
  <w:num w:numId="83" w16cid:durableId="2040814966">
    <w:abstractNumId w:val="31"/>
  </w:num>
  <w:num w:numId="84" w16cid:durableId="1623883200">
    <w:abstractNumId w:val="57"/>
  </w:num>
  <w:num w:numId="85" w16cid:durableId="1788516">
    <w:abstractNumId w:val="188"/>
  </w:num>
  <w:num w:numId="86" w16cid:durableId="2091537977">
    <w:abstractNumId w:val="71"/>
  </w:num>
  <w:num w:numId="87" w16cid:durableId="1580826419">
    <w:abstractNumId w:val="52"/>
  </w:num>
  <w:num w:numId="88" w16cid:durableId="598756542">
    <w:abstractNumId w:val="41"/>
  </w:num>
  <w:num w:numId="89" w16cid:durableId="438109261">
    <w:abstractNumId w:val="196"/>
  </w:num>
  <w:num w:numId="90" w16cid:durableId="2092660196">
    <w:abstractNumId w:val="76"/>
  </w:num>
  <w:num w:numId="91" w16cid:durableId="906039868">
    <w:abstractNumId w:val="160"/>
  </w:num>
  <w:num w:numId="92" w16cid:durableId="1946378020">
    <w:abstractNumId w:val="105"/>
  </w:num>
  <w:num w:numId="93" w16cid:durableId="207940410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1"/>
    <w:lvlOverride w:ilvl="0">
      <w:startOverride w:val="1"/>
    </w:lvlOverride>
  </w:num>
  <w:num w:numId="95" w16cid:durableId="1173229130">
    <w:abstractNumId w:val="88"/>
  </w:num>
  <w:num w:numId="96" w16cid:durableId="774252068">
    <w:abstractNumId w:val="100"/>
  </w:num>
  <w:num w:numId="97" w16cid:durableId="1556158525">
    <w:abstractNumId w:val="58"/>
  </w:num>
  <w:num w:numId="98" w16cid:durableId="739521180">
    <w:abstractNumId w:val="5"/>
  </w:num>
  <w:num w:numId="99" w16cid:durableId="1501391612">
    <w:abstractNumId w:val="189"/>
  </w:num>
  <w:num w:numId="100" w16cid:durableId="1364936805">
    <w:abstractNumId w:val="137"/>
  </w:num>
  <w:num w:numId="101" w16cid:durableId="1794398397">
    <w:abstractNumId w:val="200"/>
  </w:num>
  <w:num w:numId="102" w16cid:durableId="214513233">
    <w:abstractNumId w:val="135"/>
  </w:num>
  <w:num w:numId="103" w16cid:durableId="976640774">
    <w:abstractNumId w:val="74"/>
  </w:num>
  <w:num w:numId="104" w16cid:durableId="458492404">
    <w:abstractNumId w:val="92"/>
  </w:num>
  <w:num w:numId="105" w16cid:durableId="231627226">
    <w:abstractNumId w:val="162"/>
  </w:num>
  <w:num w:numId="106" w16cid:durableId="295531701">
    <w:abstractNumId w:val="122"/>
  </w:num>
  <w:num w:numId="107" w16cid:durableId="1636373898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6"/>
  </w:num>
  <w:num w:numId="109" w16cid:durableId="1470594060">
    <w:abstractNumId w:val="33"/>
  </w:num>
  <w:num w:numId="110" w16cid:durableId="621034253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80"/>
  </w:num>
  <w:num w:numId="112" w16cid:durableId="348215692">
    <w:abstractNumId w:val="129"/>
  </w:num>
  <w:num w:numId="113" w16cid:durableId="1607999271">
    <w:abstractNumId w:val="60"/>
  </w:num>
  <w:num w:numId="114" w16cid:durableId="125663841">
    <w:abstractNumId w:val="40"/>
  </w:num>
  <w:num w:numId="115" w16cid:durableId="83961016">
    <w:abstractNumId w:val="145"/>
  </w:num>
  <w:num w:numId="116" w16cid:durableId="877163453">
    <w:abstractNumId w:val="154"/>
  </w:num>
  <w:num w:numId="117" w16cid:durableId="1707296239">
    <w:abstractNumId w:val="186"/>
  </w:num>
  <w:num w:numId="118" w16cid:durableId="2138066763">
    <w:abstractNumId w:val="114"/>
  </w:num>
  <w:num w:numId="119" w16cid:durableId="256207994">
    <w:abstractNumId w:val="66"/>
  </w:num>
  <w:num w:numId="120" w16cid:durableId="27604679">
    <w:abstractNumId w:val="193"/>
  </w:num>
  <w:num w:numId="121" w16cid:durableId="81686503">
    <w:abstractNumId w:val="116"/>
  </w:num>
  <w:num w:numId="122" w16cid:durableId="257520994">
    <w:abstractNumId w:val="101"/>
  </w:num>
  <w:num w:numId="123" w16cid:durableId="1631743596">
    <w:abstractNumId w:val="115"/>
  </w:num>
  <w:num w:numId="124" w16cid:durableId="451440763">
    <w:abstractNumId w:val="75"/>
  </w:num>
  <w:num w:numId="125" w16cid:durableId="775557250">
    <w:abstractNumId w:val="79"/>
  </w:num>
  <w:num w:numId="126" w16cid:durableId="1820150399">
    <w:abstractNumId w:val="72"/>
  </w:num>
  <w:num w:numId="127" w16cid:durableId="1927155950">
    <w:abstractNumId w:val="32"/>
  </w:num>
  <w:num w:numId="128" w16cid:durableId="1050766493">
    <w:abstractNumId w:val="67"/>
  </w:num>
  <w:num w:numId="129" w16cid:durableId="203129180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7"/>
  </w:num>
  <w:num w:numId="131" w16cid:durableId="636643209">
    <w:abstractNumId w:val="144"/>
  </w:num>
  <w:num w:numId="132" w16cid:durableId="70741446">
    <w:abstractNumId w:val="178"/>
  </w:num>
  <w:num w:numId="133" w16cid:durableId="1611741707">
    <w:abstractNumId w:val="192"/>
  </w:num>
  <w:num w:numId="134" w16cid:durableId="1309438678">
    <w:abstractNumId w:val="146"/>
  </w:num>
  <w:num w:numId="135" w16cid:durableId="868372572">
    <w:abstractNumId w:val="181"/>
  </w:num>
  <w:num w:numId="136" w16cid:durableId="1756592337">
    <w:abstractNumId w:val="93"/>
  </w:num>
  <w:num w:numId="137" w16cid:durableId="746803806">
    <w:abstractNumId w:val="109"/>
  </w:num>
  <w:num w:numId="138" w16cid:durableId="1226257593">
    <w:abstractNumId w:val="68"/>
  </w:num>
  <w:num w:numId="139" w16cid:durableId="1750423600">
    <w:abstractNumId w:val="83"/>
  </w:num>
  <w:num w:numId="140" w16cid:durableId="1208370323">
    <w:abstractNumId w:val="138"/>
  </w:num>
  <w:num w:numId="141" w16cid:durableId="1750498955">
    <w:abstractNumId w:val="97"/>
  </w:num>
  <w:num w:numId="142" w16cid:durableId="657150042">
    <w:abstractNumId w:val="80"/>
  </w:num>
  <w:num w:numId="143" w16cid:durableId="21709732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31"/>
  </w:num>
  <w:num w:numId="145" w16cid:durableId="1777754378">
    <w:abstractNumId w:val="117"/>
  </w:num>
  <w:num w:numId="146" w16cid:durableId="489256378">
    <w:abstractNumId w:val="44"/>
  </w:num>
  <w:num w:numId="147" w16cid:durableId="599876351">
    <w:abstractNumId w:val="172"/>
  </w:num>
  <w:num w:numId="148" w16cid:durableId="356390597">
    <w:abstractNumId w:val="77"/>
  </w:num>
  <w:num w:numId="149" w16cid:durableId="729184806">
    <w:abstractNumId w:val="46"/>
  </w:num>
  <w:num w:numId="150" w16cid:durableId="386760417">
    <w:abstractNumId w:val="156"/>
  </w:num>
  <w:num w:numId="151" w16cid:durableId="79911241">
    <w:abstractNumId w:val="38"/>
  </w:num>
  <w:num w:numId="152" w16cid:durableId="1062872084">
    <w:abstractNumId w:val="91"/>
  </w:num>
  <w:num w:numId="153" w16cid:durableId="908614963">
    <w:abstractNumId w:val="125"/>
  </w:num>
  <w:num w:numId="154" w16cid:durableId="611745654">
    <w:abstractNumId w:val="98"/>
  </w:num>
  <w:num w:numId="155" w16cid:durableId="2060854472">
    <w:abstractNumId w:val="133"/>
  </w:num>
  <w:num w:numId="156" w16cid:durableId="2011522854">
    <w:abstractNumId w:val="198"/>
  </w:num>
  <w:num w:numId="157" w16cid:durableId="1190802232">
    <w:abstractNumId w:val="78"/>
  </w:num>
  <w:num w:numId="158" w16cid:durableId="1896233378">
    <w:abstractNumId w:val="158"/>
  </w:num>
  <w:num w:numId="159" w16cid:durableId="1356535663">
    <w:abstractNumId w:val="111"/>
  </w:num>
  <w:num w:numId="160" w16cid:durableId="822085125">
    <w:abstractNumId w:val="190"/>
  </w:num>
  <w:num w:numId="161" w16cid:durableId="625359501">
    <w:abstractNumId w:val="34"/>
  </w:num>
  <w:num w:numId="162" w16cid:durableId="1241521502">
    <w:abstractNumId w:val="45"/>
  </w:num>
  <w:num w:numId="163" w16cid:durableId="1697344624">
    <w:abstractNumId w:val="70"/>
  </w:num>
  <w:num w:numId="164" w16cid:durableId="1454833865">
    <w:abstractNumId w:val="170"/>
  </w:num>
  <w:num w:numId="165" w16cid:durableId="304051272">
    <w:abstractNumId w:val="153"/>
  </w:num>
  <w:num w:numId="166" w16cid:durableId="41904057">
    <w:abstractNumId w:val="108"/>
  </w:num>
  <w:num w:numId="167" w16cid:durableId="1425884648">
    <w:abstractNumId w:val="168"/>
  </w:num>
  <w:num w:numId="168" w16cid:durableId="1521507373">
    <w:abstractNumId w:val="59"/>
  </w:num>
  <w:num w:numId="169" w16cid:durableId="628514282">
    <w:abstractNumId w:val="127"/>
  </w:num>
  <w:num w:numId="170" w16cid:durableId="895118739">
    <w:abstractNumId w:val="106"/>
  </w:num>
  <w:num w:numId="171" w16cid:durableId="992415394">
    <w:abstractNumId w:val="148"/>
  </w:num>
  <w:num w:numId="172" w16cid:durableId="1595631232">
    <w:abstractNumId w:val="173"/>
  </w:num>
  <w:num w:numId="173" w16cid:durableId="1857844831">
    <w:abstractNumId w:val="43"/>
  </w:num>
  <w:num w:numId="174" w16cid:durableId="979845177">
    <w:abstractNumId w:val="159"/>
  </w:num>
  <w:num w:numId="175" w16cid:durableId="1633975953">
    <w:abstractNumId w:val="0"/>
  </w:num>
  <w:num w:numId="176" w16cid:durableId="108359158">
    <w:abstractNumId w:val="96"/>
  </w:num>
  <w:num w:numId="177" w16cid:durableId="1389568348">
    <w:abstractNumId w:val="50"/>
  </w:num>
  <w:num w:numId="178" w16cid:durableId="1938558096">
    <w:abstractNumId w:val="62"/>
  </w:num>
  <w:num w:numId="179" w16cid:durableId="623275564">
    <w:abstractNumId w:val="118"/>
  </w:num>
  <w:num w:numId="180" w16cid:durableId="2075739279">
    <w:abstractNumId w:val="26"/>
  </w:num>
  <w:num w:numId="181" w16cid:durableId="1626958031">
    <w:abstractNumId w:val="90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585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02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2FFD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538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E7E3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1FD5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5111"/>
    <w:rsid w:val="002F60CC"/>
    <w:rsid w:val="002F6A9E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1A69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5FB6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C8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824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32B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E10"/>
    <w:rsid w:val="005D3090"/>
    <w:rsid w:val="005D4370"/>
    <w:rsid w:val="005D4F75"/>
    <w:rsid w:val="005D4FB8"/>
    <w:rsid w:val="005D5F81"/>
    <w:rsid w:val="005D6FBA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31AB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4A7"/>
    <w:rsid w:val="00687839"/>
    <w:rsid w:val="00690286"/>
    <w:rsid w:val="006904DC"/>
    <w:rsid w:val="00690D14"/>
    <w:rsid w:val="006916C3"/>
    <w:rsid w:val="00691A98"/>
    <w:rsid w:val="006946D0"/>
    <w:rsid w:val="006949DE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8D8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D6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290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E51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53C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397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3B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4D96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17A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0FEA"/>
    <w:rsid w:val="00B919E6"/>
    <w:rsid w:val="00B91DE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3B0E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0BF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175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334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015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77584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3B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1B8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64F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E4A"/>
    <w:rsid w:val="00F81F53"/>
    <w:rsid w:val="00F8221A"/>
    <w:rsid w:val="00F822CF"/>
    <w:rsid w:val="00F82837"/>
    <w:rsid w:val="00F84484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CA5DAEAD-12A2-4563-888C-7056684D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751B2"/>
    <w:rsid w:val="00282BAD"/>
    <w:rsid w:val="002B0099"/>
    <w:rsid w:val="00364815"/>
    <w:rsid w:val="0039018B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431AB"/>
    <w:rsid w:val="00663099"/>
    <w:rsid w:val="00674A03"/>
    <w:rsid w:val="006874A7"/>
    <w:rsid w:val="006949B4"/>
    <w:rsid w:val="006A5E95"/>
    <w:rsid w:val="006A6F48"/>
    <w:rsid w:val="006B48D8"/>
    <w:rsid w:val="006C258D"/>
    <w:rsid w:val="006F01B9"/>
    <w:rsid w:val="006F7E46"/>
    <w:rsid w:val="0073509F"/>
    <w:rsid w:val="00742937"/>
    <w:rsid w:val="007528C9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1553C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2617A"/>
    <w:rsid w:val="00B26B8E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DF2207"/>
    <w:rsid w:val="00E17912"/>
    <w:rsid w:val="00E5310F"/>
    <w:rsid w:val="00E83CDF"/>
    <w:rsid w:val="00E951B8"/>
    <w:rsid w:val="00EB0CE7"/>
    <w:rsid w:val="00EC3063"/>
    <w:rsid w:val="00ED4EBF"/>
    <w:rsid w:val="00F25738"/>
    <w:rsid w:val="00F451A3"/>
    <w:rsid w:val="00F50656"/>
    <w:rsid w:val="00F81E4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12</cp:revision>
  <cp:lastPrinted>2024-09-04T12:48:00Z</cp:lastPrinted>
  <dcterms:created xsi:type="dcterms:W3CDTF">2021-02-07T18:56:00Z</dcterms:created>
  <dcterms:modified xsi:type="dcterms:W3CDTF">2024-09-04T12:51:00Z</dcterms:modified>
</cp:coreProperties>
</file>